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260D52D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500C8A">
        <w:rPr>
          <w:rFonts w:ascii="Garamond" w:hAnsi="Garamond"/>
          <w:sz w:val="24"/>
          <w:szCs w:val="24"/>
        </w:rPr>
        <w:t>34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127314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00C8A" w:rsidRPr="004F682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13D57E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00C8A">
        <w:rPr>
          <w:rFonts w:ascii="Garamond" w:hAnsi="Garamond" w:cs="Arial"/>
          <w:sz w:val="22"/>
          <w:szCs w:val="22"/>
        </w:rPr>
        <w:t>29</w:t>
      </w:r>
      <w:r w:rsidR="009A621D">
        <w:rPr>
          <w:rFonts w:ascii="Garamond" w:hAnsi="Garamond" w:cs="Arial"/>
          <w:sz w:val="22"/>
          <w:szCs w:val="22"/>
        </w:rPr>
        <w:t>.0</w:t>
      </w:r>
      <w:r w:rsidR="00500C8A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500C8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01016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4E976FF6" w:rsidR="00452E4D" w:rsidRPr="00F54D1D" w:rsidRDefault="0070264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</w:t>
      </w:r>
      <w:bookmarkStart w:id="8" w:name="_GoBack"/>
      <w:r w:rsidR="00BD3729" w:rsidRPr="00F54D1D">
        <w:rPr>
          <w:rFonts w:ascii="Garamond" w:hAnsi="Garamond" w:cs="Arial"/>
        </w:rPr>
        <w:t>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bookmarkEnd w:id="8"/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CF2790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702648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1D72A" w14:textId="77777777" w:rsidR="00891B6B" w:rsidRDefault="00891B6B" w:rsidP="00795AAC">
      <w:r>
        <w:separator/>
      </w:r>
    </w:p>
  </w:endnote>
  <w:endnote w:type="continuationSeparator" w:id="0">
    <w:p w14:paraId="724EA83B" w14:textId="77777777" w:rsidR="00891B6B" w:rsidRDefault="00891B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A86BFE1" w:rsidR="00AD69FB" w:rsidRPr="00EB6175" w:rsidRDefault="00500C8A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5E7BDF72" wp14:editId="513807E8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9DDF3" w14:textId="77777777" w:rsidR="00891B6B" w:rsidRDefault="00891B6B" w:rsidP="00795AAC">
      <w:r>
        <w:separator/>
      </w:r>
    </w:p>
  </w:footnote>
  <w:footnote w:type="continuationSeparator" w:id="0">
    <w:p w14:paraId="7120FB7D" w14:textId="77777777" w:rsidR="00891B6B" w:rsidRDefault="00891B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0C8A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2648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1B6B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2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I2Id0JALCQ0LAiayhR8YGL3MXn0VX5EvQjCUL0AQnjE=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mipVJoXko77Q2vOPb5omv7U0rb8RmhXl/YNBXyKSOPs=</DigestValue>
    </Reference>
  </SignedInfo>
  <SignatureValue>U3EULhAo3zhIcWEXy4AlP+slMkS5gZ5PFc6JZAHnmGNe45r0/LIQhnUPHzZBzu5lEoRtZoRIk4A1
2zOo+PgQOPPqxAPGbXuskL+X8VfCrUYykqaNqyN7vZoXiR6reMZTsJn07SJHs0/y3To390peP5e7
hj0n88CEEh3u6bSBKTM021Gx1JTam8Yen/hBFd1blPt2KbRUb+3XWHxI81PakLDbxf4gSaXT6Z/m
NSwOm98W1096hWSPuYHSgjvOT77twJeJoS+qgkPZW+djjzzFqakHH7SIJak9kt9hXbkds/kUTroq
qKOakeP435Sjym9ellXii6lNYM0LNWGbN1FE6Q==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OJmgVP4lhAMczPvmEdBVl140Z25RUvIGZp2KxArLBeo=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G3vd03tlxbsEoFU13g4D+U7esi6IH2Pu7xG/gpD4yU4=</DigestValue>
      </Reference>
      <Reference URI="/word/endnotes.xml?ContentType=application/vnd.openxmlformats-officedocument.wordprocessingml.endnotes+xml">
        <DigestMethod Algorithm="http://www.w3.org/2001/04/xmlenc#sha256"/>
        <DigestValue>Y0GpQk7UIVPDGvbkAEbBqN6kpNL/Hi2RJ680JsCjYHQ=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sz/gEtgDrXwAdrGbWb6UJ/gWPbxxWOOWUoEs86iaruc=</DigestValue>
      </Reference>
      <Reference URI="/word/footnotes.xml?ContentType=application/vnd.openxmlformats-officedocument.wordprocessingml.footnotes+xml">
        <DigestMethod Algorithm="http://www.w3.org/2001/04/xmlenc#sha256"/>
        <DigestValue>fhzTS1SnDmVwQe8OD1dt24b2wptq2hBTZ8al4VBwPUs=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yU7yM+7hCdX+mdmRRYzz/C/kYt35yaZdxWyqTbsfxcE=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2022-08-16T07:15:46Z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2022-08-16T07:15:46Z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8E6D3-2834-4F0A-8E6C-F124C1ED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2169</Words>
  <Characters>12802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42</cp:revision>
  <cp:lastPrinted>2018-08-08T13:48:00Z</cp:lastPrinted>
  <dcterms:created xsi:type="dcterms:W3CDTF">2021-09-20T07:59:00Z</dcterms:created>
  <dcterms:modified xsi:type="dcterms:W3CDTF">2022-08-16T07:15:00Z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